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02680F" w14:textId="0E85FAFA" w:rsidR="00BF62E7" w:rsidRDefault="00C962B2">
      <w:pPr>
        <w:pStyle w:val="14"/>
        <w:spacing w:after="320"/>
        <w:rPr>
          <w:sz w:val="24"/>
          <w:szCs w:val="24"/>
        </w:rPr>
      </w:pPr>
      <w:r>
        <w:t xml:space="preserve">Пример </w:t>
      </w:r>
      <w:r w:rsidR="00BC480B">
        <w:t>оформлени</w:t>
      </w:r>
      <w:r>
        <w:t>я</w:t>
      </w:r>
      <w:r w:rsidR="009D55EA" w:rsidRPr="009D55EA">
        <w:t xml:space="preserve"> </w:t>
      </w:r>
      <w:proofErr w:type="gramStart"/>
      <w:r w:rsidR="00BF62E7">
        <w:t>статей</w:t>
      </w:r>
      <w:r w:rsidR="009D55EA">
        <w:t>,</w:t>
      </w:r>
      <w:r w:rsidR="009D55EA">
        <w:br/>
      </w:r>
      <w:r w:rsidR="009D55EA" w:rsidRPr="009D55EA">
        <w:t>представляемых</w:t>
      </w:r>
      <w:proofErr w:type="gramEnd"/>
      <w:r w:rsidR="009D55EA" w:rsidRPr="009D55EA">
        <w:t xml:space="preserve"> на конференцию </w:t>
      </w:r>
      <w:r w:rsidR="00F12C1C" w:rsidRPr="00F12C1C">
        <w:t>ЦИСП</w:t>
      </w:r>
      <w:r w:rsidR="009D55EA">
        <w:br/>
        <w:t xml:space="preserve">в системе </w:t>
      </w:r>
      <w:r w:rsidR="00BF62E7">
        <w:rPr>
          <w:lang w:val="en-US"/>
        </w:rPr>
        <w:t>MS</w:t>
      </w:r>
      <w:r w:rsidR="00BF62E7">
        <w:t xml:space="preserve"> </w:t>
      </w:r>
      <w:r w:rsidR="00BF62E7">
        <w:rPr>
          <w:lang w:val="en-US"/>
        </w:rPr>
        <w:t>Word</w:t>
      </w:r>
      <w:r w:rsidR="00BF62E7">
        <w:rPr>
          <w:rStyle w:val="FootnoteCharacters"/>
        </w:rPr>
        <w:footnoteReference w:customMarkFollows="1" w:id="1"/>
        <w:t>*</w:t>
      </w:r>
    </w:p>
    <w:p w14:paraId="315EADAA" w14:textId="77777777" w:rsidR="00BF62E7" w:rsidRPr="003A44C7" w:rsidRDefault="00BF62E7">
      <w:pPr>
        <w:pStyle w:val="ad"/>
      </w:pPr>
      <w:r>
        <w:rPr>
          <w:sz w:val="24"/>
          <w:szCs w:val="24"/>
        </w:rPr>
        <w:t>А.Б. Первый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, В.Г. Второй</w:t>
      </w:r>
      <w:r>
        <w:rPr>
          <w:sz w:val="24"/>
          <w:szCs w:val="24"/>
          <w:vertAlign w:val="superscript"/>
        </w:rPr>
        <w:t>1</w:t>
      </w:r>
      <w:r>
        <w:rPr>
          <w:sz w:val="24"/>
          <w:szCs w:val="24"/>
        </w:rPr>
        <w:t>, Д.Е. Третий</w:t>
      </w:r>
      <w:r w:rsidR="001778C1">
        <w:rPr>
          <w:sz w:val="24"/>
          <w:szCs w:val="24"/>
          <w:vertAlign w:val="superscript"/>
        </w:rPr>
        <w:t>1,2</w:t>
      </w:r>
    </w:p>
    <w:p w14:paraId="18392A29" w14:textId="77777777" w:rsidR="00BF62E7" w:rsidRDefault="00B275B2">
      <w:pPr>
        <w:pStyle w:val="af5"/>
        <w:spacing w:after="320"/>
        <w:rPr>
          <w:sz w:val="20"/>
          <w:szCs w:val="20"/>
        </w:rPr>
      </w:pPr>
      <w:r w:rsidRPr="007C6D64">
        <w:rPr>
          <w:vertAlign w:val="superscript"/>
        </w:rPr>
        <w:t>1</w:t>
      </w:r>
      <w:r w:rsidR="00BF62E7">
        <w:t>ОрганизацияA</w:t>
      </w:r>
      <w:r w:rsidR="00BF62E7" w:rsidRPr="007C6D64">
        <w:t>,</w:t>
      </w:r>
      <w:r>
        <w:br/>
      </w:r>
      <w:r w:rsidRPr="007C6D64">
        <w:rPr>
          <w:vertAlign w:val="superscript"/>
        </w:rPr>
        <w:t>2</w:t>
      </w:r>
      <w:r w:rsidR="00BF62E7">
        <w:t>Организация</w:t>
      </w:r>
      <w:r w:rsidR="00BF62E7">
        <w:rPr>
          <w:lang w:val="en-US"/>
        </w:rPr>
        <w:t>B</w:t>
      </w:r>
    </w:p>
    <w:p w14:paraId="64133874" w14:textId="44F9F2DB" w:rsidR="007C6D64" w:rsidRPr="00FC6045" w:rsidRDefault="00BF62E7" w:rsidP="00FC6045">
      <w:pPr>
        <w:pStyle w:val="afd"/>
        <w:spacing w:after="320"/>
        <w:ind w:left="851" w:right="848"/>
        <w:jc w:val="both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Аннотация содержит краткое описание статьи и не должна превышать 10 строк. Она оформляется шрифтом </w:t>
      </w:r>
      <w:r w:rsidRPr="00CF4775">
        <w:rPr>
          <w:b w:val="0"/>
          <w:sz w:val="20"/>
          <w:szCs w:val="20"/>
          <w:lang w:val="en-US"/>
        </w:rPr>
        <w:t>Times</w:t>
      </w:r>
      <w:r>
        <w:rPr>
          <w:b w:val="0"/>
          <w:sz w:val="20"/>
          <w:szCs w:val="20"/>
        </w:rPr>
        <w:t xml:space="preserve"> </w:t>
      </w:r>
      <w:r w:rsidRPr="00CF4775">
        <w:rPr>
          <w:b w:val="0"/>
          <w:sz w:val="20"/>
          <w:szCs w:val="20"/>
          <w:lang w:val="en-US"/>
        </w:rPr>
        <w:t>New</w:t>
      </w:r>
      <w:r w:rsidRPr="003A44C7">
        <w:rPr>
          <w:b w:val="0"/>
          <w:sz w:val="20"/>
          <w:szCs w:val="20"/>
        </w:rPr>
        <w:t xml:space="preserve"> </w:t>
      </w:r>
      <w:r w:rsidRPr="00CF4775">
        <w:rPr>
          <w:b w:val="0"/>
          <w:sz w:val="20"/>
          <w:szCs w:val="20"/>
          <w:lang w:val="en-US"/>
        </w:rPr>
        <w:t>Roman</w:t>
      </w:r>
      <w:r>
        <w:rPr>
          <w:b w:val="0"/>
          <w:sz w:val="20"/>
          <w:szCs w:val="20"/>
        </w:rPr>
        <w:t xml:space="preserve"> размером 10 </w:t>
      </w:r>
      <w:proofErr w:type="spellStart"/>
      <w:r>
        <w:rPr>
          <w:b w:val="0"/>
          <w:sz w:val="20"/>
          <w:szCs w:val="20"/>
        </w:rPr>
        <w:t>пт</w:t>
      </w:r>
      <w:proofErr w:type="spellEnd"/>
      <w:r>
        <w:rPr>
          <w:b w:val="0"/>
          <w:sz w:val="20"/>
          <w:szCs w:val="20"/>
        </w:rPr>
        <w:t xml:space="preserve"> с дополнительным отступом 15 мм слева и справа, выравниванием по ширине. Сверху и снизу аннотация отделяется от остального текста интервалом в 1 строку размером 16 пт. Настоящий текст оформлен в соответствии со всеми требованиями и может быть использован в качестве шаблона.</w:t>
      </w:r>
    </w:p>
    <w:p w14:paraId="50699C42" w14:textId="77777777" w:rsidR="007C6D64" w:rsidRPr="00FC6045" w:rsidRDefault="007C6D64" w:rsidP="00FC6045">
      <w:pPr>
        <w:pStyle w:val="afd"/>
        <w:spacing w:after="320"/>
        <w:ind w:left="851" w:right="848"/>
        <w:jc w:val="both"/>
        <w:rPr>
          <w:b w:val="0"/>
          <w:sz w:val="20"/>
          <w:szCs w:val="20"/>
        </w:rPr>
      </w:pPr>
      <w:r w:rsidRPr="00FC6045">
        <w:rPr>
          <w:b w:val="0"/>
          <w:i/>
          <w:sz w:val="20"/>
          <w:szCs w:val="20"/>
        </w:rPr>
        <w:t>Ключевые слова:</w:t>
      </w:r>
      <w:r>
        <w:rPr>
          <w:b w:val="0"/>
          <w:sz w:val="20"/>
          <w:szCs w:val="20"/>
        </w:rPr>
        <w:t xml:space="preserve"> необходимо указать от 3 до 10 ключевых слов и (или) фраз через запятую.</w:t>
      </w:r>
    </w:p>
    <w:p w14:paraId="7E9C7786" w14:textId="77777777" w:rsidR="00BF62E7" w:rsidRDefault="00BF62E7">
      <w:pPr>
        <w:pStyle w:val="10"/>
      </w:pPr>
      <w:r>
        <w:t>1. Введение</w:t>
      </w:r>
    </w:p>
    <w:p w14:paraId="53A250EE" w14:textId="410FD8A6" w:rsidR="00BF62E7" w:rsidRPr="004C1324" w:rsidRDefault="00BF62E7">
      <w:pPr>
        <w:pStyle w:val="ae"/>
      </w:pPr>
      <w:r>
        <w:t xml:space="preserve">Данный документ представляет собой </w:t>
      </w:r>
      <w:r w:rsidR="00C962B2">
        <w:t>пример</w:t>
      </w:r>
      <w:r>
        <w:t xml:space="preserve"> </w:t>
      </w:r>
      <w:r w:rsidR="00C962B2">
        <w:t>оформления стат</w:t>
      </w:r>
      <w:r w:rsidR="00484A40">
        <w:t>ьи</w:t>
      </w:r>
      <w:r w:rsidR="00C962B2">
        <w:t xml:space="preserve">, </w:t>
      </w:r>
      <w:r w:rsidR="00C962B2" w:rsidRPr="009D55EA">
        <w:t>представляем</w:t>
      </w:r>
      <w:r w:rsidR="00484A40">
        <w:t>ой</w:t>
      </w:r>
      <w:r w:rsidR="00C962B2" w:rsidRPr="009D55EA">
        <w:t xml:space="preserve"> на конференцию </w:t>
      </w:r>
      <w:r w:rsidR="009C7F95" w:rsidRPr="009C7F95">
        <w:t>ЦИСП</w:t>
      </w:r>
      <w:r w:rsidR="00C962B2">
        <w:t xml:space="preserve">, </w:t>
      </w:r>
      <w:r w:rsidR="000E2781">
        <w:t xml:space="preserve">для пользователей </w:t>
      </w:r>
      <w:r w:rsidR="000E2781" w:rsidRPr="006C2AC9">
        <w:t xml:space="preserve">системы </w:t>
      </w:r>
      <w:r w:rsidR="000E2781">
        <w:t xml:space="preserve">MS </w:t>
      </w:r>
      <w:r w:rsidR="000E2781" w:rsidRPr="00CF4775">
        <w:rPr>
          <w:lang w:val="en-US"/>
        </w:rPr>
        <w:t>Word</w:t>
      </w:r>
      <w:r w:rsidR="000E2781" w:rsidRPr="00757361">
        <w:t xml:space="preserve"> </w:t>
      </w:r>
      <w:r w:rsidR="000E2781">
        <w:t xml:space="preserve">(Вы можете также воспользоваться примером для пользователей системы </w:t>
      </w:r>
      <w:proofErr w:type="spellStart"/>
      <w:r w:rsidR="000E2781">
        <w:t>LaTeX</w:t>
      </w:r>
      <w:proofErr w:type="spellEnd"/>
      <w:r w:rsidR="000E2781">
        <w:t>)</w:t>
      </w:r>
      <w:r w:rsidR="00BF2169">
        <w:t xml:space="preserve">. Документ </w:t>
      </w:r>
      <w:r w:rsidR="00C962B2">
        <w:t>можно использовать в качестве шаблона</w:t>
      </w:r>
      <w:r>
        <w:t>.</w:t>
      </w:r>
      <w:r w:rsidR="004C1324" w:rsidRPr="004C1324">
        <w:t xml:space="preserve"> </w:t>
      </w:r>
      <w:r w:rsidR="004C1324">
        <w:t xml:space="preserve">Пожалуйста, </w:t>
      </w:r>
      <w:r w:rsidR="004C1324" w:rsidRPr="00FC6045">
        <w:rPr>
          <w:b/>
        </w:rPr>
        <w:t xml:space="preserve">не используйте шаблоны </w:t>
      </w:r>
      <w:r w:rsidR="004C1324" w:rsidRPr="004C1324">
        <w:rPr>
          <w:b/>
        </w:rPr>
        <w:t xml:space="preserve">ЦИСП </w:t>
      </w:r>
      <w:bookmarkStart w:id="0" w:name="_GoBack"/>
      <w:bookmarkEnd w:id="0"/>
      <w:r w:rsidR="004C1324" w:rsidRPr="00FC6045">
        <w:rPr>
          <w:b/>
        </w:rPr>
        <w:t>прошлых лет</w:t>
      </w:r>
      <w:r w:rsidR="004C1324">
        <w:t xml:space="preserve"> (в данный документ внесены существенные изменения).</w:t>
      </w:r>
    </w:p>
    <w:p w14:paraId="1507A10A" w14:textId="77777777" w:rsidR="00BF62E7" w:rsidRDefault="00BF62E7">
      <w:pPr>
        <w:pStyle w:val="10"/>
      </w:pPr>
      <w:r>
        <w:t>2. Подготовка статьи</w:t>
      </w:r>
    </w:p>
    <w:p w14:paraId="60B9C9A8" w14:textId="77777777" w:rsidR="00BF62E7" w:rsidRDefault="00BF62E7">
      <w:pPr>
        <w:pStyle w:val="ae"/>
      </w:pPr>
      <w:r>
        <w:t>Страница статьи, представляемой на конференцию, должна иметь размеры 297</w:t>
      </w:r>
      <w:r>
        <w:rPr>
          <w:rFonts w:ascii="Symbol" w:hAnsi="Symbol" w:cs="Symbol"/>
          <w:lang w:val="en-US"/>
        </w:rPr>
        <w:t></w:t>
      </w:r>
      <w:r>
        <w:t>210 мм (формат А4). Все поля страницы должны иметь одинаковый размер — 25 мм.</w:t>
      </w:r>
    </w:p>
    <w:p w14:paraId="527A27BE" w14:textId="77777777" w:rsidR="00BF62E7" w:rsidRDefault="00BF62E7">
      <w:pPr>
        <w:pStyle w:val="ae"/>
      </w:pPr>
      <w:r>
        <w:t>Не допускается использование нумерации, принудительных разрывов страниц и колонтитулов.</w:t>
      </w:r>
    </w:p>
    <w:p w14:paraId="33538B93" w14:textId="77777777" w:rsidR="00BF62E7" w:rsidRDefault="00BF62E7">
      <w:pPr>
        <w:pStyle w:val="ae"/>
      </w:pPr>
      <w:r>
        <w:t xml:space="preserve">В тексте статьи используется шрифт </w:t>
      </w:r>
      <w:r>
        <w:rPr>
          <w:lang w:val="en-US"/>
        </w:rPr>
        <w:t>Times</w:t>
      </w:r>
      <w:r>
        <w:t xml:space="preserve"> </w:t>
      </w:r>
      <w:r>
        <w:rPr>
          <w:lang w:val="en-US"/>
        </w:rPr>
        <w:t>New</w:t>
      </w:r>
      <w:r>
        <w:t xml:space="preserve"> </w:t>
      </w:r>
      <w:r>
        <w:rPr>
          <w:lang w:val="en-US"/>
        </w:rPr>
        <w:t>Roman</w:t>
      </w:r>
      <w:r>
        <w:t xml:space="preserve">. Абзац оформляется шрифтом размером 11 </w:t>
      </w:r>
      <w:proofErr w:type="spellStart"/>
      <w:r>
        <w:t>пт</w:t>
      </w:r>
      <w:proofErr w:type="spellEnd"/>
      <w:r>
        <w:t xml:space="preserve"> с выравниванием по ширине страницы, одинарным интервалом между строками и автоматической расстановкой переносов. Нежелательно использование полужирного стиля в тексте. Абзацы не разделяются интервалами и начинаются с красной строки с отступом 7 мм.</w:t>
      </w:r>
    </w:p>
    <w:p w14:paraId="271E614B" w14:textId="77777777" w:rsidR="00BF62E7" w:rsidRDefault="00BF62E7">
      <w:pPr>
        <w:pStyle w:val="2"/>
      </w:pPr>
      <w:r>
        <w:t>2.1 Заголовки</w:t>
      </w:r>
    </w:p>
    <w:p w14:paraId="53873A62" w14:textId="00A36D8C" w:rsidR="00BF62E7" w:rsidRDefault="00BF62E7">
      <w:pPr>
        <w:pStyle w:val="ae"/>
      </w:pPr>
      <w:r>
        <w:t>Название статьи оформляется шрифтом размером 16 </w:t>
      </w:r>
      <w:proofErr w:type="spellStart"/>
      <w:r>
        <w:t>пт</w:t>
      </w:r>
      <w:proofErr w:type="spellEnd"/>
      <w:r>
        <w:t xml:space="preserve"> с выравниванием по центру страницы.</w:t>
      </w:r>
    </w:p>
    <w:p w14:paraId="05D7AE07" w14:textId="77777777" w:rsidR="00BF62E7" w:rsidRDefault="00BF62E7">
      <w:pPr>
        <w:pStyle w:val="ae"/>
      </w:pPr>
      <w:r>
        <w:t>Список авторов статьи оформляется шрифтом размером 12 </w:t>
      </w:r>
      <w:proofErr w:type="spellStart"/>
      <w:r>
        <w:t>пт</w:t>
      </w:r>
      <w:proofErr w:type="spellEnd"/>
      <w:r>
        <w:t xml:space="preserve"> с выравниванием по центру и отделяется от названия одной пустой строкой размером 16 пт. Авторы перечисляются через запятую, фамилия ставится с</w:t>
      </w:r>
      <w:r w:rsidR="002960C5">
        <w:t>пра</w:t>
      </w:r>
      <w:r>
        <w:t>ва от инициалов.</w:t>
      </w:r>
    </w:p>
    <w:p w14:paraId="3E3BEFA6" w14:textId="77777777" w:rsidR="00BF62E7" w:rsidRDefault="00BF62E7">
      <w:pPr>
        <w:pStyle w:val="ae"/>
      </w:pPr>
      <w:r>
        <w:t>Организация оформляется шрифтом размером 12</w:t>
      </w:r>
      <w:r>
        <w:rPr>
          <w:lang w:val="en-US"/>
        </w:rPr>
        <w:t> </w:t>
      </w:r>
      <w:proofErr w:type="spellStart"/>
      <w:r>
        <w:t>пт</w:t>
      </w:r>
      <w:proofErr w:type="spellEnd"/>
      <w:r>
        <w:t xml:space="preserve"> с выравниванием по центру и отделяется от списка авторов одной пустой строкой размером 6</w:t>
      </w:r>
      <w:r>
        <w:rPr>
          <w:lang w:val="en-US"/>
        </w:rPr>
        <w:t> </w:t>
      </w:r>
      <w:r>
        <w:t>пт. В качестве организации необходимо указать полное наименование организации, в которой работают авторы. В случае если авторы – из разных организаций, здесь указывается через запятую две или более организаций. При этом принадлежность автора к соответствующей организации обозначается при помощи сносок.</w:t>
      </w:r>
    </w:p>
    <w:p w14:paraId="1C659A7C" w14:textId="77777777" w:rsidR="00BF62E7" w:rsidRDefault="00BF62E7">
      <w:pPr>
        <w:pStyle w:val="ae"/>
      </w:pPr>
      <w:r>
        <w:lastRenderedPageBreak/>
        <w:t>Заголовок раздела оформляется без отрыва от первого абзаца с выравниванием по левому краю. Сверху и снизу заголовок отделяется одной пустой строкой. Примеры заголовков и их стили представлены в таблице 1.</w:t>
      </w:r>
    </w:p>
    <w:p w14:paraId="00E43F19" w14:textId="77777777" w:rsidR="00BF62E7" w:rsidRDefault="00BF62E7">
      <w:pPr>
        <w:pStyle w:val="2"/>
      </w:pPr>
      <w:r>
        <w:t>2.2 Рисунки и таблицы</w:t>
      </w:r>
    </w:p>
    <w:p w14:paraId="4F555076" w14:textId="77777777" w:rsidR="00BF62E7" w:rsidRDefault="00BF62E7">
      <w:pPr>
        <w:pStyle w:val="ae"/>
      </w:pPr>
      <w:r>
        <w:t xml:space="preserve">Все рисунки и таблицы должны иметь подпись </w:t>
      </w:r>
      <w:r>
        <w:rPr>
          <w:lang w:val="en-US"/>
        </w:rPr>
        <w:t>c</w:t>
      </w:r>
      <w:r>
        <w:t xml:space="preserve"> шрифтом размером 10 </w:t>
      </w:r>
      <w:proofErr w:type="spellStart"/>
      <w:r>
        <w:t>пт</w:t>
      </w:r>
      <w:proofErr w:type="spellEnd"/>
      <w:r>
        <w:t>, отступ сверху и снизу 6</w:t>
      </w:r>
      <w:r>
        <w:rPr>
          <w:lang w:val="en-US"/>
        </w:rPr>
        <w:t> </w:t>
      </w:r>
      <w:proofErr w:type="spellStart"/>
      <w:r>
        <w:t>пт</w:t>
      </w:r>
      <w:proofErr w:type="spellEnd"/>
      <w:r>
        <w:t xml:space="preserve"> и выравнивание по центру страницы. Подпись к таблице помещается над таблицей, подпись к рисунку — под рисунком. Не рекомендуется использование цветных рисунков.</w:t>
      </w:r>
    </w:p>
    <w:p w14:paraId="16FCA96B" w14:textId="77777777" w:rsidR="00BF62E7" w:rsidRPr="00FC6045" w:rsidRDefault="00BF62E7">
      <w:pPr>
        <w:pStyle w:val="17"/>
        <w:keepNext/>
        <w:spacing w:before="120" w:after="120"/>
        <w:ind w:right="-2"/>
        <w:jc w:val="center"/>
      </w:pPr>
      <w:r w:rsidRPr="00FC6045">
        <w:t>Таблица</w:t>
      </w:r>
      <w:r w:rsidRPr="00FC6045">
        <w:rPr>
          <w:lang w:val="en-US"/>
        </w:rPr>
        <w:t> </w:t>
      </w:r>
      <w:fldSimple w:instr=" SEQ &quot;Таблица&quot; \* ARABIC ">
        <w:r w:rsidRPr="00FC6045">
          <w:t>1</w:t>
        </w:r>
      </w:fldSimple>
      <w:r w:rsidRPr="00FC6045">
        <w:t xml:space="preserve">. </w:t>
      </w:r>
      <w:r w:rsidRPr="00FC6045">
        <w:rPr>
          <w:b w:val="0"/>
        </w:rPr>
        <w:t>Примеры заголовков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700"/>
        <w:gridCol w:w="2493"/>
      </w:tblGrid>
      <w:tr w:rsidR="00BF62E7" w14:paraId="4127C5B3" w14:textId="77777777" w:rsidTr="00FC6045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FC380C" w14:textId="77777777" w:rsidR="00BF62E7" w:rsidRDefault="00BF62E7">
            <w:pPr>
              <w:keepNext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заголовка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F1DD1" w14:textId="77777777" w:rsidR="00BF62E7" w:rsidRDefault="00BF62E7">
            <w:pPr>
              <w:keepNext/>
              <w:snapToGrid w:val="0"/>
              <w:jc w:val="center"/>
            </w:pPr>
            <w:r>
              <w:rPr>
                <w:b/>
                <w:sz w:val="20"/>
                <w:szCs w:val="20"/>
              </w:rPr>
              <w:t>Размер и стиль шрифта</w:t>
            </w:r>
          </w:p>
        </w:tc>
      </w:tr>
      <w:tr w:rsidR="00BF62E7" w14:paraId="3817B141" w14:textId="77777777" w:rsidTr="00FC6045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837A6" w14:textId="77777777" w:rsidR="00BF62E7" w:rsidRDefault="00BF62E7">
            <w:pPr>
              <w:keepNext/>
              <w:snapToGrid w:val="0"/>
              <w:rPr>
                <w:sz w:val="20"/>
                <w:szCs w:val="20"/>
              </w:rPr>
            </w:pPr>
            <w:r>
              <w:rPr>
                <w:b/>
                <w:sz w:val="32"/>
                <w:szCs w:val="32"/>
              </w:rPr>
              <w:t>Название статьи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BAA0E" w14:textId="77777777" w:rsidR="00BF62E7" w:rsidRDefault="00BF62E7">
            <w:pPr>
              <w:keepNext/>
              <w:snapToGrid w:val="0"/>
            </w:pPr>
            <w:r>
              <w:rPr>
                <w:sz w:val="20"/>
                <w:szCs w:val="20"/>
              </w:rPr>
              <w:t>16 </w:t>
            </w:r>
            <w:proofErr w:type="spellStart"/>
            <w:r>
              <w:rPr>
                <w:sz w:val="20"/>
                <w:szCs w:val="20"/>
              </w:rPr>
              <w:t>пт</w:t>
            </w:r>
            <w:proofErr w:type="spellEnd"/>
            <w:r>
              <w:rPr>
                <w:sz w:val="20"/>
                <w:szCs w:val="20"/>
              </w:rPr>
              <w:t>, полужирный</w:t>
            </w:r>
          </w:p>
        </w:tc>
      </w:tr>
      <w:tr w:rsidR="00BF62E7" w14:paraId="0DB8924C" w14:textId="77777777" w:rsidTr="00FC6045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7E01A" w14:textId="77777777" w:rsidR="00BF62E7" w:rsidRDefault="00BF62E7">
            <w:pPr>
              <w:keepNext/>
              <w:snapToGrid w:val="0"/>
              <w:rPr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Заголовок первого уровня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D4F50" w14:textId="77777777" w:rsidR="00BF62E7" w:rsidRDefault="00BF62E7">
            <w:pPr>
              <w:keepNext/>
              <w:snapToGrid w:val="0"/>
            </w:pPr>
            <w:r>
              <w:rPr>
                <w:sz w:val="20"/>
                <w:szCs w:val="20"/>
              </w:rPr>
              <w:t>14 </w:t>
            </w:r>
            <w:proofErr w:type="spellStart"/>
            <w:r>
              <w:rPr>
                <w:sz w:val="20"/>
                <w:szCs w:val="20"/>
              </w:rPr>
              <w:t>пт</w:t>
            </w:r>
            <w:proofErr w:type="spellEnd"/>
            <w:r>
              <w:rPr>
                <w:sz w:val="20"/>
                <w:szCs w:val="20"/>
              </w:rPr>
              <w:t>, полужирный</w:t>
            </w:r>
          </w:p>
        </w:tc>
      </w:tr>
      <w:tr w:rsidR="00BF62E7" w14:paraId="354C7BE6" w14:textId="77777777" w:rsidTr="00FC6045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D1261A" w14:textId="77777777" w:rsidR="00BF62E7" w:rsidRDefault="00BF62E7">
            <w:pPr>
              <w:keepNext/>
              <w:snapToGrid w:val="0"/>
              <w:rPr>
                <w:sz w:val="20"/>
                <w:szCs w:val="20"/>
                <w:lang w:val="en-US"/>
              </w:rPr>
            </w:pPr>
            <w:r>
              <w:rPr>
                <w:b/>
              </w:rPr>
              <w:t>Заголовок второго уровня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FB1FF" w14:textId="77777777" w:rsidR="00BF62E7" w:rsidRDefault="00BF62E7">
            <w:pPr>
              <w:keepNext/>
              <w:snapToGrid w:val="0"/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2 </w:t>
            </w:r>
            <w:proofErr w:type="spellStart"/>
            <w:r>
              <w:rPr>
                <w:sz w:val="20"/>
                <w:szCs w:val="20"/>
              </w:rPr>
              <w:t>пт</w:t>
            </w:r>
            <w:proofErr w:type="spellEnd"/>
            <w:r>
              <w:rPr>
                <w:sz w:val="20"/>
                <w:szCs w:val="20"/>
              </w:rPr>
              <w:t>, полужирный</w:t>
            </w:r>
          </w:p>
        </w:tc>
      </w:tr>
      <w:tr w:rsidR="00BF62E7" w14:paraId="768DFB32" w14:textId="77777777" w:rsidTr="00FC6045">
        <w:trPr>
          <w:jc w:val="center"/>
        </w:trPr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9EE8F" w14:textId="77777777" w:rsidR="00BF62E7" w:rsidRDefault="00BF62E7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i/>
              </w:rPr>
              <w:t>Заголовок третьего уровня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1D325" w14:textId="77777777" w:rsidR="00BF62E7" w:rsidRDefault="00BF62E7">
            <w:pPr>
              <w:keepNext/>
              <w:snapToGrid w:val="0"/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2 </w:t>
            </w:r>
            <w:proofErr w:type="spellStart"/>
            <w:r>
              <w:rPr>
                <w:sz w:val="20"/>
                <w:szCs w:val="20"/>
              </w:rPr>
              <w:t>пт</w:t>
            </w:r>
            <w:proofErr w:type="spellEnd"/>
            <w:r>
              <w:rPr>
                <w:sz w:val="20"/>
                <w:szCs w:val="20"/>
              </w:rPr>
              <w:t>, курсив</w:t>
            </w:r>
          </w:p>
        </w:tc>
      </w:tr>
    </w:tbl>
    <w:p w14:paraId="3FEA9551" w14:textId="77777777" w:rsidR="00BF62E7" w:rsidRDefault="00BF62E7">
      <w:pPr>
        <w:pStyle w:val="ae"/>
        <w:spacing w:before="120"/>
      </w:pPr>
      <w:r>
        <w:rPr>
          <w:b/>
        </w:rPr>
        <w:t>Утверждения</w:t>
      </w:r>
      <w:r>
        <w:t xml:space="preserve">, </w:t>
      </w:r>
      <w:r>
        <w:rPr>
          <w:b/>
        </w:rPr>
        <w:t>леммы</w:t>
      </w:r>
      <w:r>
        <w:t xml:space="preserve"> и </w:t>
      </w:r>
      <w:r>
        <w:rPr>
          <w:b/>
        </w:rPr>
        <w:t>теоремы</w:t>
      </w:r>
      <w:r>
        <w:t xml:space="preserve"> оформляются отдельным абзацем и нумеруются в соответствии с порядком их появления в тексте статьи, начиная с единицы, например, </w:t>
      </w:r>
      <w:r>
        <w:rPr>
          <w:b/>
        </w:rPr>
        <w:t>Теорема 1</w:t>
      </w:r>
      <w:r>
        <w:t>.</w:t>
      </w:r>
    </w:p>
    <w:p w14:paraId="256F0A7C" w14:textId="77777777" w:rsidR="00BF62E7" w:rsidRDefault="00BF62E7">
      <w:pPr>
        <w:pStyle w:val="2"/>
      </w:pPr>
      <w:r>
        <w:t>2.3 Формулы и исходные тексты программ</w:t>
      </w:r>
    </w:p>
    <w:p w14:paraId="2FF20A85" w14:textId="77777777" w:rsidR="00BF62E7" w:rsidRDefault="00BF62E7">
      <w:pPr>
        <w:pStyle w:val="ae"/>
      </w:pPr>
      <w:r>
        <w:t xml:space="preserve">Формулы набираются с использованием стандартных средств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Word</w:t>
      </w:r>
      <w:r>
        <w:t xml:space="preserve">, таких как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Equation</w:t>
      </w:r>
      <w:r>
        <w:t xml:space="preserve"> или </w:t>
      </w:r>
      <w:proofErr w:type="spellStart"/>
      <w:r>
        <w:rPr>
          <w:lang w:val="en-US"/>
        </w:rPr>
        <w:t>MathType</w:t>
      </w:r>
      <w:proofErr w:type="spellEnd"/>
      <w:r>
        <w:t>.</w:t>
      </w:r>
    </w:p>
    <w:p w14:paraId="738A5120" w14:textId="77777777" w:rsidR="00BF62E7" w:rsidRPr="007C6D64" w:rsidRDefault="00BF62E7">
      <w:pPr>
        <w:pStyle w:val="ae"/>
        <w:spacing w:after="120"/>
        <w:rPr>
          <w:b/>
          <w:bCs/>
          <w:color w:val="000000"/>
        </w:rPr>
      </w:pPr>
      <w:r>
        <w:t xml:space="preserve">Исходные тексты программ оформляются шрифтом </w:t>
      </w:r>
      <w:r>
        <w:rPr>
          <w:rFonts w:ascii="Courier New" w:hAnsi="Courier New" w:cs="Courier New"/>
          <w:sz w:val="20"/>
          <w:szCs w:val="20"/>
          <w:lang w:val="en-US"/>
        </w:rPr>
        <w:t>Courier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  <w:lang w:val="en-US"/>
        </w:rPr>
        <w:t>New</w:t>
      </w:r>
      <w:r>
        <w:t>, размером 10</w:t>
      </w:r>
      <w:r>
        <w:rPr>
          <w:lang w:val="en-US"/>
        </w:rPr>
        <w:t> </w:t>
      </w:r>
      <w:proofErr w:type="spellStart"/>
      <w:r>
        <w:t>пт</w:t>
      </w:r>
      <w:proofErr w:type="spellEnd"/>
      <w:r>
        <w:t xml:space="preserve"> (см. пример на</w:t>
      </w:r>
      <w:r w:rsidR="006A2414" w:rsidRPr="006A2414">
        <w:t xml:space="preserve"> </w:t>
      </w:r>
      <w:r w:rsidR="006A2414">
        <w:t>рис. 1</w:t>
      </w:r>
      <w:r>
        <w:t>). В исходных текстах программ допускается использование полужирного начертания и курсива.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958"/>
      </w:tblGrid>
      <w:tr w:rsidR="00BF62E7" w14:paraId="5AE02CD2" w14:textId="77777777" w:rsidTr="00FC6045">
        <w:trPr>
          <w:jc w:val="center"/>
        </w:trPr>
        <w:tc>
          <w:tcPr>
            <w:tcW w:w="6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73D67" w14:textId="77777777" w:rsidR="00BF62E7" w:rsidRDefault="00BF62E7">
            <w:pPr>
              <w:pStyle w:val="HTML"/>
              <w:snapToGrid w:val="0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void</w:t>
            </w:r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selectionsort</w:t>
            </w:r>
            <w:proofErr w:type="spellEnd"/>
            <w:r>
              <w:rPr>
                <w:color w:val="000000"/>
                <w:lang w:val="en-US"/>
              </w:rPr>
              <w:t>(</w:t>
            </w:r>
            <w:proofErr w:type="spellStart"/>
            <w:r>
              <w:rPr>
                <w:color w:val="000000"/>
                <w:lang w:val="en-US"/>
              </w:rPr>
              <w:t>ap</w:t>
            </w:r>
            <w:proofErr w:type="spellEnd"/>
            <w:r>
              <w:rPr>
                <w:color w:val="000000"/>
                <w:lang w:val="en-US"/>
              </w:rPr>
              <w:t xml:space="preserve">::real_1d_array&amp; 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const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int</w:t>
            </w:r>
            <w:proofErr w:type="spellEnd"/>
            <w:r>
              <w:rPr>
                <w:color w:val="000000"/>
                <w:lang w:val="en-US"/>
              </w:rPr>
              <w:t>&amp; n)</w:t>
            </w:r>
          </w:p>
          <w:p w14:paraId="59DB46CC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{</w:t>
            </w:r>
          </w:p>
          <w:p w14:paraId="4C37EAA8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int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lang w:val="en-US"/>
              </w:rPr>
              <w:t>i</w:t>
            </w:r>
            <w:proofErr w:type="spellEnd"/>
            <w:r>
              <w:rPr>
                <w:color w:val="000000"/>
                <w:lang w:val="en-US"/>
              </w:rPr>
              <w:t>;</w:t>
            </w:r>
          </w:p>
          <w:p w14:paraId="1832141D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int</w:t>
            </w:r>
            <w:proofErr w:type="spellEnd"/>
            <w:r>
              <w:rPr>
                <w:color w:val="000000"/>
                <w:lang w:val="en-US"/>
              </w:rPr>
              <w:t xml:space="preserve"> j;</w:t>
            </w:r>
          </w:p>
          <w:p w14:paraId="543A5149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int</w:t>
            </w:r>
            <w:proofErr w:type="spellEnd"/>
            <w:r>
              <w:rPr>
                <w:color w:val="000000"/>
                <w:lang w:val="en-US"/>
              </w:rPr>
              <w:t xml:space="preserve"> k;</w:t>
            </w:r>
          </w:p>
          <w:p w14:paraId="5C4D3290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</w:t>
            </w:r>
            <w:r>
              <w:rPr>
                <w:b/>
                <w:bCs/>
                <w:color w:val="000000"/>
                <w:lang w:val="en-US"/>
              </w:rPr>
              <w:t>double</w:t>
            </w:r>
            <w:r>
              <w:rPr>
                <w:color w:val="000000"/>
                <w:lang w:val="en-US"/>
              </w:rPr>
              <w:t xml:space="preserve"> m;</w:t>
            </w:r>
          </w:p>
          <w:p w14:paraId="18999E60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</w:t>
            </w:r>
            <w:r>
              <w:rPr>
                <w:b/>
                <w:bCs/>
                <w:color w:val="000000"/>
                <w:lang w:val="en-US"/>
              </w:rPr>
              <w:t>for</w:t>
            </w:r>
            <w:r>
              <w:rPr>
                <w:color w:val="000000"/>
                <w:lang w:val="en-US"/>
              </w:rPr>
              <w:t>(</w:t>
            </w:r>
            <w:proofErr w:type="spellStart"/>
            <w:r>
              <w:rPr>
                <w:color w:val="000000"/>
                <w:lang w:val="en-US"/>
              </w:rPr>
              <w:t>i</w:t>
            </w:r>
            <w:proofErr w:type="spellEnd"/>
            <w:r>
              <w:rPr>
                <w:color w:val="000000"/>
                <w:lang w:val="en-US"/>
              </w:rPr>
              <w:t xml:space="preserve"> = 1; </w:t>
            </w:r>
            <w:proofErr w:type="spellStart"/>
            <w:r>
              <w:rPr>
                <w:color w:val="000000"/>
                <w:lang w:val="en-US"/>
              </w:rPr>
              <w:t>i</w:t>
            </w:r>
            <w:proofErr w:type="spellEnd"/>
            <w:r>
              <w:rPr>
                <w:color w:val="000000"/>
                <w:lang w:val="en-US"/>
              </w:rPr>
              <w:t xml:space="preserve"> &lt;= n; </w:t>
            </w:r>
            <w:proofErr w:type="spellStart"/>
            <w:r>
              <w:rPr>
                <w:color w:val="000000"/>
                <w:lang w:val="en-US"/>
              </w:rPr>
              <w:t>i</w:t>
            </w:r>
            <w:proofErr w:type="spellEnd"/>
            <w:r>
              <w:rPr>
                <w:color w:val="000000"/>
                <w:lang w:val="en-US"/>
              </w:rPr>
              <w:t xml:space="preserve">++) </w:t>
            </w:r>
            <w:r>
              <w:rPr>
                <w:b/>
                <w:bCs/>
                <w:color w:val="000000"/>
                <w:lang w:val="en-US"/>
              </w:rPr>
              <w:t>{</w:t>
            </w:r>
          </w:p>
          <w:p w14:paraId="585D771B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r>
              <w:rPr>
                <w:color w:val="000000"/>
                <w:lang w:val="en-US"/>
              </w:rPr>
              <w:t xml:space="preserve">m = 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>(i-1);</w:t>
            </w:r>
          </w:p>
          <w:p w14:paraId="14AF236C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r>
              <w:rPr>
                <w:color w:val="000000"/>
                <w:lang w:val="en-US"/>
              </w:rPr>
              <w:t xml:space="preserve">k = </w:t>
            </w:r>
            <w:proofErr w:type="spellStart"/>
            <w:r>
              <w:rPr>
                <w:color w:val="000000"/>
                <w:lang w:val="en-US"/>
              </w:rPr>
              <w:t>i</w:t>
            </w:r>
            <w:proofErr w:type="spellEnd"/>
            <w:r>
              <w:rPr>
                <w:color w:val="000000"/>
                <w:lang w:val="en-US"/>
              </w:rPr>
              <w:t>;</w:t>
            </w:r>
          </w:p>
          <w:p w14:paraId="1DEEAD32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r>
              <w:rPr>
                <w:b/>
                <w:bCs/>
                <w:color w:val="000000"/>
                <w:lang w:val="en-US"/>
              </w:rPr>
              <w:t>for</w:t>
            </w:r>
            <w:r>
              <w:rPr>
                <w:color w:val="000000"/>
                <w:lang w:val="en-US"/>
              </w:rPr>
              <w:t xml:space="preserve">(j = </w:t>
            </w:r>
            <w:proofErr w:type="spellStart"/>
            <w:r>
              <w:rPr>
                <w:color w:val="000000"/>
                <w:lang w:val="en-US"/>
              </w:rPr>
              <w:t>i</w:t>
            </w:r>
            <w:proofErr w:type="spellEnd"/>
            <w:r>
              <w:rPr>
                <w:color w:val="000000"/>
                <w:lang w:val="en-US"/>
              </w:rPr>
              <w:t xml:space="preserve">; j &lt;= n; </w:t>
            </w:r>
            <w:proofErr w:type="spellStart"/>
            <w:r>
              <w:rPr>
                <w:color w:val="000000"/>
                <w:lang w:val="en-US"/>
              </w:rPr>
              <w:t>j++</w:t>
            </w:r>
            <w:proofErr w:type="spellEnd"/>
            <w:r>
              <w:rPr>
                <w:color w:val="000000"/>
                <w:lang w:val="en-US"/>
              </w:rPr>
              <w:t xml:space="preserve">) </w:t>
            </w:r>
            <w:r>
              <w:rPr>
                <w:b/>
                <w:bCs/>
                <w:color w:val="000000"/>
                <w:lang w:val="en-US"/>
              </w:rPr>
              <w:t>{</w:t>
            </w:r>
          </w:p>
          <w:p w14:paraId="68770B2A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    </w:t>
            </w:r>
            <w:r>
              <w:rPr>
                <w:b/>
                <w:bCs/>
                <w:color w:val="000000"/>
                <w:lang w:val="en-US"/>
              </w:rPr>
              <w:t>if</w:t>
            </w:r>
            <w:r>
              <w:rPr>
                <w:color w:val="000000"/>
                <w:lang w:val="en-US"/>
              </w:rPr>
              <w:t>( m&gt;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 xml:space="preserve">(j-1) ) </w:t>
            </w:r>
            <w:r>
              <w:rPr>
                <w:b/>
                <w:bCs/>
                <w:color w:val="000000"/>
                <w:lang w:val="en-US"/>
              </w:rPr>
              <w:t>{</w:t>
            </w:r>
          </w:p>
          <w:p w14:paraId="39F42658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        </w:t>
            </w:r>
            <w:r>
              <w:rPr>
                <w:color w:val="000000"/>
                <w:lang w:val="en-US"/>
              </w:rPr>
              <w:t xml:space="preserve">m = 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>(j-1);</w:t>
            </w:r>
          </w:p>
          <w:p w14:paraId="666FE0DF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        </w:t>
            </w:r>
            <w:r>
              <w:rPr>
                <w:color w:val="000000"/>
                <w:lang w:val="en-US"/>
              </w:rPr>
              <w:t>k = j;</w:t>
            </w:r>
          </w:p>
          <w:p w14:paraId="6D12C238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    </w:t>
            </w:r>
            <w:r>
              <w:rPr>
                <w:b/>
                <w:bCs/>
                <w:color w:val="000000"/>
                <w:lang w:val="en-US"/>
              </w:rPr>
              <w:t>}</w:t>
            </w:r>
          </w:p>
          <w:p w14:paraId="03B1DE2D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r>
              <w:rPr>
                <w:b/>
                <w:bCs/>
                <w:color w:val="000000"/>
                <w:lang w:val="en-US"/>
              </w:rPr>
              <w:t>}</w:t>
            </w:r>
          </w:p>
          <w:p w14:paraId="59A51354" w14:textId="77777777" w:rsidR="00BF62E7" w:rsidRDefault="00BF62E7">
            <w:pPr>
              <w:pStyle w:val="HTML"/>
              <w:rPr>
                <w:rFonts w:eastAsia="Courier New"/>
                <w:color w:val="000000"/>
                <w:lang w:val="en-US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 xml:space="preserve">(k-1) = </w:t>
            </w:r>
            <w:proofErr w:type="spellStart"/>
            <w:r>
              <w:rPr>
                <w:color w:val="000000"/>
                <w:lang w:val="en-US"/>
              </w:rPr>
              <w:t>arr</w:t>
            </w:r>
            <w:proofErr w:type="spellEnd"/>
            <w:r>
              <w:rPr>
                <w:color w:val="000000"/>
                <w:lang w:val="en-US"/>
              </w:rPr>
              <w:t>(i-1);</w:t>
            </w:r>
          </w:p>
          <w:p w14:paraId="2CE35316" w14:textId="77777777" w:rsidR="00BF62E7" w:rsidRDefault="00BF62E7">
            <w:pPr>
              <w:pStyle w:val="HTML"/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  <w:lang w:val="en-US"/>
              </w:rPr>
              <w:t xml:space="preserve">        </w:t>
            </w:r>
            <w:proofErr w:type="spellStart"/>
            <w:r>
              <w:rPr>
                <w:color w:val="000000"/>
              </w:rPr>
              <w:t>arr</w:t>
            </w:r>
            <w:proofErr w:type="spellEnd"/>
            <w:r>
              <w:rPr>
                <w:color w:val="000000"/>
              </w:rPr>
              <w:t>(i-1) = m;</w:t>
            </w:r>
          </w:p>
          <w:p w14:paraId="27F7371B" w14:textId="77777777" w:rsidR="00BF62E7" w:rsidRDefault="00BF62E7">
            <w:pPr>
              <w:pStyle w:val="HTML"/>
            </w:pPr>
            <w:r>
              <w:rPr>
                <w:rFonts w:eastAsia="Courier New"/>
                <w:color w:val="000000"/>
              </w:rPr>
              <w:t xml:space="preserve">    </w:t>
            </w:r>
            <w:r>
              <w:rPr>
                <w:b/>
                <w:bCs/>
                <w:color w:val="000000"/>
              </w:rPr>
              <w:t>}</w:t>
            </w:r>
          </w:p>
          <w:p w14:paraId="5209BE8E" w14:textId="77777777" w:rsidR="00BF62E7" w:rsidRDefault="00BF62E7" w:rsidP="00FC6045">
            <w:pPr>
              <w:pStyle w:val="HTML"/>
            </w:pPr>
            <w:r>
              <w:t>}</w:t>
            </w:r>
          </w:p>
        </w:tc>
      </w:tr>
    </w:tbl>
    <w:p w14:paraId="652448F5" w14:textId="77777777" w:rsidR="004C671C" w:rsidRDefault="004C671C" w:rsidP="00FC6045">
      <w:pPr>
        <w:keepLines/>
        <w:spacing w:before="120" w:after="120"/>
        <w:jc w:val="center"/>
      </w:pPr>
      <w:r>
        <w:rPr>
          <w:b/>
        </w:rPr>
        <w:t>Рис.</w:t>
      </w:r>
      <w:r>
        <w:rPr>
          <w:b/>
          <w:lang w:val="en-US"/>
        </w:rPr>
        <w:t> </w:t>
      </w:r>
      <w:r>
        <w:rPr>
          <w:b/>
        </w:rPr>
        <w:fldChar w:fldCharType="begin"/>
      </w:r>
      <w:r>
        <w:rPr>
          <w:b/>
        </w:rPr>
        <w:instrText xml:space="preserve"> SEQ "Рис." \* ARABIC </w:instrText>
      </w:r>
      <w:r>
        <w:rPr>
          <w:b/>
        </w:rPr>
        <w:fldChar w:fldCharType="separate"/>
      </w:r>
      <w:r>
        <w:rPr>
          <w:b/>
        </w:rPr>
        <w:t>1</w:t>
      </w:r>
      <w:r>
        <w:rPr>
          <w:b/>
        </w:rPr>
        <w:fldChar w:fldCharType="end"/>
      </w:r>
      <w:r>
        <w:t>. Алгоритм сортировки массива</w:t>
      </w:r>
    </w:p>
    <w:p w14:paraId="3C0FC296" w14:textId="77777777" w:rsidR="00BF62E7" w:rsidRDefault="00BF62E7">
      <w:pPr>
        <w:pStyle w:val="2"/>
      </w:pPr>
      <w:r>
        <w:t>2.4 Сноски и перекрестные ссылки</w:t>
      </w:r>
    </w:p>
    <w:p w14:paraId="43A8B754" w14:textId="77777777" w:rsidR="00BF62E7" w:rsidRDefault="00BF62E7">
      <w:pPr>
        <w:pStyle w:val="ae"/>
      </w:pPr>
      <w:r>
        <w:t>Сноски размещаются в нижней части страницы и нумеруются арабскими цифрами</w:t>
      </w:r>
      <w:r>
        <w:rPr>
          <w:rStyle w:val="FootnoteCharacters"/>
        </w:rPr>
        <w:footnoteReference w:id="2"/>
      </w:r>
      <w:r>
        <w:t>. Благодарности и ссылки на грант оформляются в виде сноски к названию статьи и обозначаются символом *.</w:t>
      </w:r>
    </w:p>
    <w:p w14:paraId="3A8DEC41" w14:textId="77777777" w:rsidR="00BF62E7" w:rsidRDefault="00BF62E7">
      <w:pPr>
        <w:pStyle w:val="ae"/>
      </w:pPr>
      <w:r>
        <w:lastRenderedPageBreak/>
        <w:t xml:space="preserve">Перекрестные ссылки на литературу заключаются в квадратные скобки и перечисляются через запятую или тире, </w:t>
      </w:r>
      <w:proofErr w:type="gramStart"/>
      <w:r>
        <w:t>например</w:t>
      </w:r>
      <w:proofErr w:type="gramEnd"/>
      <w:r w:rsidR="00CF4775">
        <w:t>:</w:t>
      </w:r>
      <w:r>
        <w:t xml:space="preserve"> [13], [1–5], [1, 3, 5, 9].</w:t>
      </w:r>
    </w:p>
    <w:p w14:paraId="71AD522D" w14:textId="77777777" w:rsidR="00BF62E7" w:rsidRDefault="00BF62E7">
      <w:pPr>
        <w:pStyle w:val="ae"/>
      </w:pPr>
      <w:r>
        <w:t>Библиографические источники оформляются в виде нумерованного арабскими цифрами списка шрифтом размером 11 </w:t>
      </w:r>
      <w:proofErr w:type="spellStart"/>
      <w:r>
        <w:t>пт</w:t>
      </w:r>
      <w:proofErr w:type="spellEnd"/>
      <w:r>
        <w:t xml:space="preserve"> с выравниванием по левому краю.</w:t>
      </w:r>
    </w:p>
    <w:p w14:paraId="21367D03" w14:textId="77777777" w:rsidR="00BF62E7" w:rsidRDefault="00BF62E7">
      <w:pPr>
        <w:pStyle w:val="10"/>
      </w:pPr>
      <w:r>
        <w:t>Литература</w:t>
      </w:r>
    </w:p>
    <w:p w14:paraId="4266AEE3" w14:textId="77777777"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</w:pPr>
      <w:r w:rsidRPr="004758EC">
        <w:t xml:space="preserve">Ерёмин И.И. </w:t>
      </w:r>
      <w:proofErr w:type="spellStart"/>
      <w:r w:rsidRPr="004758EC">
        <w:t>Фейеровские</w:t>
      </w:r>
      <w:proofErr w:type="spellEnd"/>
      <w:r w:rsidRPr="004758EC">
        <w:t xml:space="preserve"> методы для задач выпуклой и линейной оптимизации. Челябинск: Изд-во ЮУрГУ, 2009. 200 с.</w:t>
      </w:r>
    </w:p>
    <w:p w14:paraId="78500949" w14:textId="77777777"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</w:pPr>
      <w:r w:rsidRPr="004758EC">
        <w:t>Левин В.К. Отечественные суперкомпьютеры семейства МВС. URL: http://parallel.ru/mvs/levin.html (дата обращения: 27.05.2012).</w:t>
      </w:r>
    </w:p>
    <w:p w14:paraId="31813905" w14:textId="77777777"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</w:pPr>
      <w:r w:rsidRPr="004758EC">
        <w:t>Акимова Е.Н., Белоусов Д.В. Распараллеливание решения линейной обратной задачи на МВС-1000 и графических процессорах. Параллельные вычислительные технологии (ПаВТ’2010): Труды международной научной конференции (Уфа, 29 марта – 2 апреля 2010 г.). Челябинск: Издательский центр ЮУрГУ, 2010. С. 18–27.</w:t>
      </w:r>
    </w:p>
    <w:p w14:paraId="45754643" w14:textId="77777777"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  <w:rPr>
          <w:lang w:val="en-US"/>
        </w:rPr>
      </w:pPr>
      <w:r w:rsidRPr="004758EC">
        <w:t>Соколинский Л.Б. Организация параллельного выполнения запросов в многопроцессорной машине баз данных с иерархической архитектурой // Программирование. 2001. №</w:t>
      </w:r>
      <w:r w:rsidRPr="004758EC">
        <w:rPr>
          <w:lang w:val="en-US"/>
        </w:rPr>
        <w:t> </w:t>
      </w:r>
      <w:r w:rsidRPr="004758EC">
        <w:t>6. С.</w:t>
      </w:r>
      <w:r w:rsidRPr="004758EC">
        <w:rPr>
          <w:lang w:val="en-US"/>
        </w:rPr>
        <w:t> </w:t>
      </w:r>
      <w:r w:rsidRPr="004758EC">
        <w:t>13–29.</w:t>
      </w:r>
    </w:p>
    <w:p w14:paraId="3F156330" w14:textId="77777777" w:rsidR="004758EC" w:rsidRPr="004758EC" w:rsidRDefault="004758EC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  <w:rPr>
          <w:lang w:val="en-US"/>
        </w:rPr>
      </w:pPr>
      <w:r w:rsidRPr="00117596">
        <w:rPr>
          <w:lang w:val="en-US"/>
        </w:rPr>
        <w:t xml:space="preserve">Yao B., Li F., Kumar P. K Nearest Neighbor Queries and </w:t>
      </w:r>
      <w:proofErr w:type="spellStart"/>
      <w:r w:rsidRPr="00117596">
        <w:rPr>
          <w:lang w:val="en-US"/>
        </w:rPr>
        <w:t>kNN</w:t>
      </w:r>
      <w:proofErr w:type="spellEnd"/>
      <w:r w:rsidRPr="00117596">
        <w:rPr>
          <w:lang w:val="en-US"/>
        </w:rPr>
        <w:t>-Joins in Large Relational Databases (Almost) for Free // Proceedings of the 26th International Conference on Data Engineering, ICDE 2010, March 1-6, 2010, Long Beach, California, USA. IEEE, 2010. P. 4-15. DOI: </w:t>
      </w:r>
      <w:hyperlink r:id="rId7" w:history="1">
        <w:r w:rsidRPr="004758EC">
          <w:rPr>
            <w:rStyle w:val="apple-converted-space"/>
            <w:shd w:val="clear" w:color="auto" w:fill="FFFFFF"/>
            <w:lang w:val="en-US"/>
          </w:rPr>
          <w:t>10.1109/icde.2010.5447837</w:t>
        </w:r>
      </w:hyperlink>
      <w:r w:rsidRPr="00117596">
        <w:rPr>
          <w:rStyle w:val="apple-converted-space"/>
          <w:shd w:val="clear" w:color="auto" w:fill="FFFFFF"/>
          <w:lang w:val="en-US"/>
        </w:rPr>
        <w:t>.</w:t>
      </w:r>
    </w:p>
    <w:p w14:paraId="328B0307" w14:textId="77777777" w:rsidR="00BF62E7" w:rsidRPr="004758EC" w:rsidRDefault="00D7721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  <w:rPr>
          <w:lang w:val="en-US"/>
        </w:rPr>
      </w:pPr>
      <w:proofErr w:type="spellStart"/>
      <w:r>
        <w:rPr>
          <w:lang w:val="en-US"/>
        </w:rPr>
        <w:t>R</w:t>
      </w:r>
      <w:r w:rsidRPr="000D46B6">
        <w:rPr>
          <w:bdr w:val="none" w:sz="0" w:space="0" w:color="auto" w:frame="1"/>
          <w:shd w:val="clear" w:color="auto" w:fill="FFFFFF"/>
          <w:lang w:val="en-US"/>
        </w:rPr>
        <w:t>oosta</w:t>
      </w:r>
      <w:proofErr w:type="spellEnd"/>
      <w:r>
        <w:rPr>
          <w:bdr w:val="none" w:sz="0" w:space="0" w:color="auto" w:frame="1"/>
          <w:shd w:val="clear" w:color="auto" w:fill="FFFFFF"/>
          <w:lang w:val="en-US"/>
        </w:rPr>
        <w:t xml:space="preserve"> S. H</w:t>
      </w:r>
      <w:r w:rsidRPr="000D46B6">
        <w:rPr>
          <w:lang w:val="en-US"/>
        </w:rPr>
        <w:t xml:space="preserve">. </w:t>
      </w:r>
      <w:r>
        <w:rPr>
          <w:lang w:val="en-US"/>
        </w:rPr>
        <w:t>Parallel Processing and Parallel Algorithms: Theory and Computation</w:t>
      </w:r>
      <w:r w:rsidRPr="00C16DB6">
        <w:rPr>
          <w:lang w:val="en-US"/>
        </w:rPr>
        <w:t xml:space="preserve">. </w:t>
      </w:r>
      <w:r>
        <w:rPr>
          <w:lang w:val="en-US"/>
        </w:rPr>
        <w:t>Springer</w:t>
      </w:r>
      <w:r w:rsidRPr="00C16DB6">
        <w:rPr>
          <w:lang w:val="en-US"/>
        </w:rPr>
        <w:t>, 200</w:t>
      </w:r>
      <w:r>
        <w:rPr>
          <w:lang w:val="en-US"/>
        </w:rPr>
        <w:t xml:space="preserve">0. </w:t>
      </w:r>
      <w:proofErr w:type="gramStart"/>
      <w:r>
        <w:rPr>
          <w:lang w:val="en-US"/>
        </w:rPr>
        <w:t>566</w:t>
      </w:r>
      <w:proofErr w:type="gramEnd"/>
      <w:r w:rsidRPr="00C16DB6">
        <w:rPr>
          <w:lang w:val="en-US"/>
        </w:rPr>
        <w:t> p.</w:t>
      </w:r>
      <w:r>
        <w:rPr>
          <w:lang w:val="en-US"/>
        </w:rPr>
        <w:t xml:space="preserve"> DOI: </w:t>
      </w:r>
      <w:hyperlink r:id="rId8" w:history="1">
        <w:r w:rsidRPr="000D46B6">
          <w:rPr>
            <w:rStyle w:val="a6"/>
            <w:color w:val="auto"/>
            <w:u w:val="none"/>
            <w:lang w:val="en-US"/>
          </w:rPr>
          <w:t>10.1007/978-1-4612-1220-1</w:t>
        </w:r>
      </w:hyperlink>
      <w:r w:rsidR="00BF62E7" w:rsidRPr="004758EC">
        <w:rPr>
          <w:lang w:val="en-US"/>
        </w:rPr>
        <w:t>.</w:t>
      </w:r>
    </w:p>
    <w:p w14:paraId="19FFEE2D" w14:textId="77777777"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</w:pPr>
      <w:proofErr w:type="spellStart"/>
      <w:r w:rsidRPr="004758EC">
        <w:rPr>
          <w:lang w:val="en-US"/>
        </w:rPr>
        <w:t>Cadez</w:t>
      </w:r>
      <w:proofErr w:type="spellEnd"/>
      <w:r w:rsidRPr="004758EC">
        <w:rPr>
          <w:lang w:val="en-US"/>
        </w:rPr>
        <w:t> I., Heckerman D., Meek C., et al. Visualization of Navigation Patterns on a Web Site Using Model Based Clustering. Technical Report MSR-TR-00-18. Microsoft Research. 2000. URL</w:t>
      </w:r>
      <w:r w:rsidRPr="000E2781">
        <w:rPr>
          <w:lang w:val="en-US"/>
        </w:rPr>
        <w:t xml:space="preserve">: </w:t>
      </w:r>
      <w:hyperlink r:id="rId9" w:history="1">
        <w:r w:rsidR="00BB4619" w:rsidRPr="004758EC">
          <w:rPr>
            <w:lang w:val="en-US"/>
          </w:rPr>
          <w:t>http</w:t>
        </w:r>
        <w:r w:rsidR="00BB4619" w:rsidRPr="000E2781">
          <w:rPr>
            <w:lang w:val="en-US"/>
          </w:rPr>
          <w:t>://</w:t>
        </w:r>
        <w:r w:rsidR="00BB4619" w:rsidRPr="004758EC">
          <w:rPr>
            <w:lang w:val="en-US"/>
          </w:rPr>
          <w:t>research</w:t>
        </w:r>
        <w:r w:rsidR="00BB4619" w:rsidRPr="000E2781">
          <w:rPr>
            <w:lang w:val="en-US"/>
          </w:rPr>
          <w:t>.</w:t>
        </w:r>
        <w:r w:rsidR="00BB4619" w:rsidRPr="004758EC">
          <w:rPr>
            <w:lang w:val="en-US"/>
          </w:rPr>
          <w:t>microsoft</w:t>
        </w:r>
        <w:r w:rsidR="00BB4619" w:rsidRPr="000E2781">
          <w:rPr>
            <w:lang w:val="en-US"/>
          </w:rPr>
          <w:t>.</w:t>
        </w:r>
        <w:r w:rsidR="00BB4619" w:rsidRPr="004758EC">
          <w:rPr>
            <w:lang w:val="en-US"/>
          </w:rPr>
          <w:t>com</w:t>
        </w:r>
        <w:r w:rsidR="00BB4619" w:rsidRPr="000E2781">
          <w:rPr>
            <w:lang w:val="en-US"/>
          </w:rPr>
          <w:t>/</w:t>
        </w:r>
        <w:r w:rsidR="00BB4619" w:rsidRPr="004758EC">
          <w:rPr>
            <w:lang w:val="en-US"/>
          </w:rPr>
          <w:t>pubs</w:t>
        </w:r>
        <w:r w:rsidR="00BB4619" w:rsidRPr="000E2781">
          <w:rPr>
            <w:lang w:val="en-US"/>
          </w:rPr>
          <w:t>/69752/</w:t>
        </w:r>
        <w:r w:rsidR="00BB4619" w:rsidRPr="004758EC">
          <w:rPr>
            <w:lang w:val="en-US"/>
          </w:rPr>
          <w:t>tr</w:t>
        </w:r>
        <w:r w:rsidR="00BB4619" w:rsidRPr="000E2781">
          <w:rPr>
            <w:lang w:val="en-US"/>
          </w:rPr>
          <w:t>-2000-18.</w:t>
        </w:r>
        <w:r w:rsidR="00BB4619" w:rsidRPr="004758EC">
          <w:rPr>
            <w:lang w:val="en-US"/>
          </w:rPr>
          <w:t>pdf</w:t>
        </w:r>
      </w:hyperlink>
      <w:r w:rsidRPr="000E2781">
        <w:rPr>
          <w:lang w:val="en-US"/>
        </w:rPr>
        <w:t xml:space="preserve"> (</w:t>
      </w:r>
      <w:r w:rsidRPr="004758EC">
        <w:t>дата</w:t>
      </w:r>
      <w:r w:rsidRPr="000E2781">
        <w:rPr>
          <w:lang w:val="en-US"/>
        </w:rPr>
        <w:t xml:space="preserve"> </w:t>
      </w:r>
      <w:r w:rsidRPr="004758EC">
        <w:t>обращения</w:t>
      </w:r>
      <w:r w:rsidRPr="000E2781">
        <w:rPr>
          <w:lang w:val="en-US"/>
        </w:rPr>
        <w:t>: 13.12.2009).</w:t>
      </w:r>
      <w:r w:rsidR="00C17AD0" w:rsidRPr="000E2781">
        <w:rPr>
          <w:lang w:val="en-US"/>
        </w:rPr>
        <w:t xml:space="preserve"> </w:t>
      </w:r>
      <w:r w:rsidR="004758EC" w:rsidRPr="004758EC">
        <w:rPr>
          <w:lang w:val="en-US"/>
        </w:rPr>
        <w:t>DOI</w:t>
      </w:r>
      <w:r w:rsidR="004758EC" w:rsidRPr="003A44C7">
        <w:t>:</w:t>
      </w:r>
      <w:r w:rsidR="004758EC" w:rsidRPr="004758EC">
        <w:rPr>
          <w:lang w:val="en-US"/>
        </w:rPr>
        <w:t> </w:t>
      </w:r>
      <w:hyperlink r:id="rId10" w:history="1">
        <w:r w:rsidR="004758EC" w:rsidRPr="003A44C7">
          <w:rPr>
            <w:rStyle w:val="a6"/>
            <w:color w:val="auto"/>
            <w:u w:val="none"/>
          </w:rPr>
          <w:t>10.1145/347090.347151</w:t>
        </w:r>
      </w:hyperlink>
      <w:r w:rsidR="004758EC" w:rsidRPr="003A44C7">
        <w:t>.</w:t>
      </w:r>
    </w:p>
    <w:p w14:paraId="0A60E488" w14:textId="77777777" w:rsidR="00C17AD0" w:rsidRPr="004758EC" w:rsidRDefault="00BF62E7" w:rsidP="00C17AD0">
      <w:pPr>
        <w:pStyle w:val="a"/>
        <w:numPr>
          <w:ilvl w:val="0"/>
          <w:numId w:val="3"/>
        </w:numPr>
        <w:tabs>
          <w:tab w:val="clear" w:pos="720"/>
        </w:tabs>
        <w:ind w:left="378"/>
        <w:rPr>
          <w:lang w:val="en-US"/>
        </w:rPr>
      </w:pPr>
      <w:proofErr w:type="spellStart"/>
      <w:r w:rsidRPr="004758EC">
        <w:rPr>
          <w:lang w:val="en-US"/>
        </w:rPr>
        <w:t>Levshin</w:t>
      </w:r>
      <w:proofErr w:type="spellEnd"/>
      <w:r w:rsidRPr="004758EC">
        <w:rPr>
          <w:lang w:val="en-US"/>
        </w:rPr>
        <w:t> D.V., Markov A.S. Algorithms for Integrating PostgreSQL with the Semantic Web // Programming and Computer Software. 2009. Vol. 35, No. 3. P. 136–144.</w:t>
      </w:r>
      <w:r w:rsidR="00C17AD0" w:rsidRPr="004758EC">
        <w:rPr>
          <w:lang w:val="en-US"/>
        </w:rPr>
        <w:t xml:space="preserve"> </w:t>
      </w:r>
      <w:r w:rsidR="004758EC" w:rsidRPr="004758EC">
        <w:rPr>
          <w:lang w:val="en-US"/>
        </w:rPr>
        <w:t>DOI: </w:t>
      </w:r>
      <w:hyperlink r:id="rId11" w:history="1">
        <w:r w:rsidR="004758EC" w:rsidRPr="004758EC">
          <w:rPr>
            <w:rStyle w:val="apple-converted-space"/>
            <w:shd w:val="clear" w:color="auto" w:fill="FFFFFF"/>
          </w:rPr>
          <w:t>10.1134/s0361768809030025</w:t>
        </w:r>
      </w:hyperlink>
      <w:r w:rsidR="004758EC" w:rsidRPr="004758EC">
        <w:rPr>
          <w:rStyle w:val="apple-converted-space"/>
          <w:shd w:val="clear" w:color="auto" w:fill="FFFFFF"/>
          <w:lang w:val="en-US"/>
        </w:rPr>
        <w:t>.</w:t>
      </w:r>
    </w:p>
    <w:p w14:paraId="422BE104" w14:textId="77777777" w:rsidR="00BF62E7" w:rsidRPr="004758EC" w:rsidRDefault="00BF62E7" w:rsidP="00FC6045">
      <w:pPr>
        <w:pStyle w:val="a"/>
        <w:numPr>
          <w:ilvl w:val="0"/>
          <w:numId w:val="3"/>
        </w:numPr>
        <w:tabs>
          <w:tab w:val="clear" w:pos="720"/>
        </w:tabs>
        <w:ind w:left="378"/>
        <w:rPr>
          <w:lang w:val="en-US"/>
        </w:rPr>
      </w:pPr>
      <w:proofErr w:type="spellStart"/>
      <w:r w:rsidRPr="004758EC">
        <w:rPr>
          <w:lang w:val="en-US"/>
        </w:rPr>
        <w:t>Stonebraker</w:t>
      </w:r>
      <w:proofErr w:type="spellEnd"/>
      <w:r w:rsidRPr="004758EC">
        <w:rPr>
          <w:lang w:val="en-US"/>
        </w:rPr>
        <w:t xml:space="preserve"> M., </w:t>
      </w:r>
      <w:proofErr w:type="spellStart"/>
      <w:r w:rsidRPr="004758EC">
        <w:rPr>
          <w:lang w:val="en-US"/>
        </w:rPr>
        <w:t>Kemnitz</w:t>
      </w:r>
      <w:proofErr w:type="spellEnd"/>
      <w:r w:rsidRPr="004758EC">
        <w:rPr>
          <w:lang w:val="en-US"/>
        </w:rPr>
        <w:t> G. The POSTGRES Next-generation Database Management System // Communications of the ACM. 1991. Vol. 34, No. 10. P. 78–92.</w:t>
      </w:r>
      <w:r w:rsidR="00C17AD0" w:rsidRPr="004758EC">
        <w:rPr>
          <w:lang w:val="en-US"/>
        </w:rPr>
        <w:t xml:space="preserve"> </w:t>
      </w:r>
      <w:r w:rsidR="004758EC" w:rsidRPr="004758EC">
        <w:rPr>
          <w:lang w:val="en-US"/>
        </w:rPr>
        <w:t>DOI: </w:t>
      </w:r>
      <w:hyperlink r:id="rId12" w:history="1">
        <w:r w:rsidR="004758EC" w:rsidRPr="004758EC">
          <w:rPr>
            <w:rStyle w:val="apple-converted-space"/>
            <w:shd w:val="clear" w:color="auto" w:fill="FFFFFF"/>
          </w:rPr>
          <w:t>10.1145/125223.125262</w:t>
        </w:r>
      </w:hyperlink>
      <w:r w:rsidR="004758EC" w:rsidRPr="004758EC">
        <w:rPr>
          <w:rStyle w:val="apple-converted-space"/>
          <w:shd w:val="clear" w:color="auto" w:fill="FFFFFF"/>
          <w:lang w:val="en-US"/>
        </w:rPr>
        <w:t>.</w:t>
      </w:r>
    </w:p>
    <w:sectPr w:rsidR="00BF62E7" w:rsidRPr="004758EC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6D5C1" w14:textId="77777777" w:rsidR="00675F61" w:rsidRDefault="00675F61">
      <w:r>
        <w:separator/>
      </w:r>
    </w:p>
  </w:endnote>
  <w:endnote w:type="continuationSeparator" w:id="0">
    <w:p w14:paraId="4C91082B" w14:textId="77777777" w:rsidR="00675F61" w:rsidRDefault="00675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altName w:val="Yu Gothic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1A19A9" w14:textId="77777777" w:rsidR="00675F61" w:rsidRDefault="00675F61">
      <w:r>
        <w:separator/>
      </w:r>
    </w:p>
  </w:footnote>
  <w:footnote w:type="continuationSeparator" w:id="0">
    <w:p w14:paraId="71866A1D" w14:textId="77777777" w:rsidR="00675F61" w:rsidRDefault="00675F61">
      <w:r>
        <w:continuationSeparator/>
      </w:r>
    </w:p>
  </w:footnote>
  <w:footnote w:id="1">
    <w:p w14:paraId="6ED4D3F6" w14:textId="77777777" w:rsidR="00BF62E7" w:rsidRDefault="00BF62E7">
      <w:pPr>
        <w:pStyle w:val="af3"/>
        <w:jc w:val="both"/>
      </w:pPr>
      <w:r>
        <w:rPr>
          <w:rStyle w:val="a8"/>
        </w:rPr>
        <w:t>*</w:t>
      </w:r>
      <w:r w:rsidR="00A37519">
        <w:t xml:space="preserve"> Информация о финансовой поддержке помещается в виде сноски к названию статьи</w:t>
      </w:r>
      <w:r>
        <w:t>.</w:t>
      </w:r>
    </w:p>
  </w:footnote>
  <w:footnote w:id="2">
    <w:p w14:paraId="75D46792" w14:textId="77777777" w:rsidR="00BF62E7" w:rsidRDefault="00BF62E7">
      <w:pPr>
        <w:pStyle w:val="af3"/>
      </w:pPr>
      <w:r>
        <w:rPr>
          <w:rStyle w:val="a8"/>
        </w:rPr>
        <w:footnoteRef/>
      </w:r>
      <w:r>
        <w:t xml:space="preserve"> Нумерация сносок начинается заново на каждой странице.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027BC5"/>
    <w:multiLevelType w:val="hybridMultilevel"/>
    <w:tmpl w:val="21BA1E3C"/>
    <w:name w:val="WW8Num32"/>
    <w:lvl w:ilvl="0" w:tplc="58B6A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27C49"/>
    <w:multiLevelType w:val="hybridMultilevel"/>
    <w:tmpl w:val="9E1050D2"/>
    <w:name w:val="WW8Num322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7D2F3D92"/>
    <w:multiLevelType w:val="hybridMultilevel"/>
    <w:tmpl w:val="9CB43B40"/>
    <w:lvl w:ilvl="0" w:tplc="68AADF78"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D64"/>
    <w:rsid w:val="000E2781"/>
    <w:rsid w:val="001323F8"/>
    <w:rsid w:val="001778C1"/>
    <w:rsid w:val="001F3352"/>
    <w:rsid w:val="00262F3D"/>
    <w:rsid w:val="002960C5"/>
    <w:rsid w:val="002C639F"/>
    <w:rsid w:val="002F11BD"/>
    <w:rsid w:val="003A40C1"/>
    <w:rsid w:val="003A44C7"/>
    <w:rsid w:val="004323A1"/>
    <w:rsid w:val="004758EC"/>
    <w:rsid w:val="00484A40"/>
    <w:rsid w:val="004C1324"/>
    <w:rsid w:val="004C671C"/>
    <w:rsid w:val="0058020A"/>
    <w:rsid w:val="00583BE5"/>
    <w:rsid w:val="0061124E"/>
    <w:rsid w:val="0064401D"/>
    <w:rsid w:val="00675F61"/>
    <w:rsid w:val="006A2414"/>
    <w:rsid w:val="006C2AC9"/>
    <w:rsid w:val="00757361"/>
    <w:rsid w:val="00761DAC"/>
    <w:rsid w:val="00785B14"/>
    <w:rsid w:val="00795D27"/>
    <w:rsid w:val="007C6D64"/>
    <w:rsid w:val="00851893"/>
    <w:rsid w:val="008732D0"/>
    <w:rsid w:val="009936F0"/>
    <w:rsid w:val="009C0CC8"/>
    <w:rsid w:val="009C7F95"/>
    <w:rsid w:val="009D55EA"/>
    <w:rsid w:val="009E503B"/>
    <w:rsid w:val="00A37519"/>
    <w:rsid w:val="00AE00F9"/>
    <w:rsid w:val="00B275B2"/>
    <w:rsid w:val="00B34CDE"/>
    <w:rsid w:val="00BA3D09"/>
    <w:rsid w:val="00BB4619"/>
    <w:rsid w:val="00BC480B"/>
    <w:rsid w:val="00BF2169"/>
    <w:rsid w:val="00BF62E7"/>
    <w:rsid w:val="00C17AD0"/>
    <w:rsid w:val="00C230A8"/>
    <w:rsid w:val="00C30C83"/>
    <w:rsid w:val="00C6087E"/>
    <w:rsid w:val="00C962B2"/>
    <w:rsid w:val="00CF4775"/>
    <w:rsid w:val="00D642F8"/>
    <w:rsid w:val="00D77217"/>
    <w:rsid w:val="00D810DE"/>
    <w:rsid w:val="00D9673E"/>
    <w:rsid w:val="00E01988"/>
    <w:rsid w:val="00E8297C"/>
    <w:rsid w:val="00E853BF"/>
    <w:rsid w:val="00EF31EF"/>
    <w:rsid w:val="00F03470"/>
    <w:rsid w:val="00F12C1C"/>
    <w:rsid w:val="00F3409B"/>
    <w:rsid w:val="00F644E5"/>
    <w:rsid w:val="00F6707F"/>
    <w:rsid w:val="00FB2BDE"/>
    <w:rsid w:val="00FC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AE183ED"/>
  <w15:chartTrackingRefBased/>
  <w15:docId w15:val="{C60DA714-009C-48C3-971D-99158819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2"/>
      <w:szCs w:val="24"/>
      <w:lang w:eastAsia="zh-CN"/>
    </w:rPr>
  </w:style>
  <w:style w:type="paragraph" w:styleId="10">
    <w:name w:val="heading 1"/>
    <w:basedOn w:val="a0"/>
    <w:next w:val="21"/>
    <w:qFormat/>
    <w:pPr>
      <w:keepNext/>
      <w:spacing w:before="240" w:after="240"/>
      <w:outlineLvl w:val="0"/>
    </w:pPr>
    <w:rPr>
      <w:b/>
      <w:sz w:val="28"/>
      <w:szCs w:val="28"/>
    </w:rPr>
  </w:style>
  <w:style w:type="paragraph" w:styleId="2">
    <w:name w:val="heading 2"/>
    <w:basedOn w:val="21"/>
    <w:next w:val="21"/>
    <w:qFormat/>
    <w:pPr>
      <w:keepNext/>
      <w:spacing w:before="240" w:after="240"/>
      <w:ind w:firstLine="0"/>
      <w:jc w:val="left"/>
      <w:outlineLvl w:val="1"/>
    </w:pPr>
    <w:rPr>
      <w:b/>
      <w:bCs/>
      <w:iCs/>
      <w:sz w:val="24"/>
      <w:szCs w:val="24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qFormat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0"/>
    <w:next w:val="a0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20">
    <w:name w:val="Основной шрифт абзаца2"/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5z0">
    <w:name w:val="WW8Num15z0"/>
    <w:rPr>
      <w:rFonts w:ascii="Book Antiqua" w:hAnsi="Book Antiqua" w:cs="Book Antiqua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1">
    <w:name w:val="WW8Num26z1"/>
    <w:rPr>
      <w:rFonts w:ascii="Symbol" w:hAnsi="Symbol" w:cs="Symbol"/>
    </w:rPr>
  </w:style>
  <w:style w:type="character" w:customStyle="1" w:styleId="11">
    <w:name w:val="Основной шрифт абзаца1"/>
  </w:style>
  <w:style w:type="character" w:styleId="a4">
    <w:name w:val="page number"/>
    <w:basedOn w:val="11"/>
  </w:style>
  <w:style w:type="character" w:styleId="a5">
    <w:name w:val="Strong"/>
    <w:qFormat/>
    <w:rPr>
      <w:b/>
      <w:bCs/>
    </w:rPr>
  </w:style>
  <w:style w:type="character" w:styleId="a6">
    <w:name w:val="Hyperlink"/>
    <w:rPr>
      <w:color w:val="0000FF"/>
      <w:u w:val="single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MTEquationSection">
    <w:name w:val="MTEquationSection"/>
    <w:rPr>
      <w:vanish w:val="0"/>
      <w:color w:val="FF0000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7">
    <w:name w:val="&quot;Доказательство&quot;"/>
    <w:rPr>
      <w:spacing w:val="40"/>
    </w:rPr>
  </w:style>
  <w:style w:type="character" w:customStyle="1" w:styleId="a8">
    <w:name w:val="Символ сноски"/>
    <w:rPr>
      <w:vertAlign w:val="superscript"/>
    </w:rPr>
  </w:style>
  <w:style w:type="character" w:customStyle="1" w:styleId="a9">
    <w:name w:val="Символы концевой сноски"/>
    <w:rPr>
      <w:vertAlign w:val="superscript"/>
    </w:rPr>
  </w:style>
  <w:style w:type="character" w:customStyle="1" w:styleId="EndnoteCharacters">
    <w:name w:val="Endnote Characters"/>
  </w:style>
  <w:style w:type="character" w:customStyle="1" w:styleId="13">
    <w:name w:val="Заголовок 1 Знак"/>
    <w:rPr>
      <w:b/>
      <w:sz w:val="28"/>
      <w:szCs w:val="28"/>
    </w:rPr>
  </w:style>
  <w:style w:type="character" w:customStyle="1" w:styleId="aa">
    <w:name w:val="Литература Знак"/>
    <w:rPr>
      <w:sz w:val="22"/>
      <w:szCs w:val="22"/>
    </w:rPr>
  </w:style>
  <w:style w:type="character" w:styleId="ab">
    <w:name w:val="footnote reference"/>
    <w:rPr>
      <w:vertAlign w:val="superscript"/>
    </w:rPr>
  </w:style>
  <w:style w:type="character" w:styleId="ac">
    <w:name w:val="endnote reference"/>
    <w:rPr>
      <w:vertAlign w:val="superscript"/>
    </w:rPr>
  </w:style>
  <w:style w:type="paragraph" w:customStyle="1" w:styleId="14">
    <w:name w:val="Заголовок1"/>
    <w:basedOn w:val="a0"/>
    <w:next w:val="ad"/>
    <w:pPr>
      <w:jc w:val="center"/>
    </w:pPr>
    <w:rPr>
      <w:b/>
      <w:sz w:val="32"/>
      <w:szCs w:val="32"/>
    </w:rPr>
  </w:style>
  <w:style w:type="paragraph" w:styleId="ae">
    <w:name w:val="Body Text"/>
    <w:basedOn w:val="a0"/>
    <w:pPr>
      <w:ind w:firstLine="397"/>
      <w:jc w:val="both"/>
    </w:pPr>
    <w:rPr>
      <w:szCs w:val="22"/>
    </w:rPr>
  </w:style>
  <w:style w:type="paragraph" w:styleId="af">
    <w:name w:val="List"/>
    <w:basedOn w:val="ae"/>
  </w:style>
  <w:style w:type="paragraph" w:styleId="af0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15">
    <w:name w:val="Указатель1"/>
    <w:basedOn w:val="a0"/>
    <w:pPr>
      <w:suppressLineNumbers/>
    </w:pPr>
    <w:rPr>
      <w:rFonts w:cs="Mangal"/>
    </w:rPr>
  </w:style>
  <w:style w:type="paragraph" w:customStyle="1" w:styleId="21">
    <w:name w:val="Основной текст 21"/>
    <w:basedOn w:val="ae"/>
    <w:next w:val="ae"/>
    <w:rPr>
      <w:sz w:val="20"/>
      <w:szCs w:val="20"/>
    </w:rPr>
  </w:style>
  <w:style w:type="paragraph" w:customStyle="1" w:styleId="Heading">
    <w:name w:val="Heading"/>
    <w:basedOn w:val="a0"/>
    <w:next w:val="ae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16">
    <w:name w:val="Название объекта1"/>
    <w:basedOn w:val="a0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0"/>
    <w:pPr>
      <w:suppressLineNumbers/>
    </w:pPr>
  </w:style>
  <w:style w:type="paragraph" w:styleId="af1">
    <w:name w:val="header"/>
    <w:basedOn w:val="a0"/>
    <w:pPr>
      <w:jc w:val="center"/>
    </w:pPr>
    <w:rPr>
      <w:sz w:val="18"/>
      <w:szCs w:val="18"/>
    </w:rPr>
  </w:style>
  <w:style w:type="paragraph" w:styleId="af2">
    <w:name w:val="footer"/>
    <w:basedOn w:val="a0"/>
  </w:style>
  <w:style w:type="paragraph" w:styleId="af3">
    <w:name w:val="footnote text"/>
    <w:basedOn w:val="a0"/>
    <w:rPr>
      <w:sz w:val="20"/>
      <w:szCs w:val="20"/>
    </w:rPr>
  </w:style>
  <w:style w:type="paragraph" w:customStyle="1" w:styleId="17">
    <w:name w:val="Название объекта1"/>
    <w:basedOn w:val="a0"/>
    <w:next w:val="a0"/>
    <w:rPr>
      <w:b/>
      <w:bCs/>
      <w:sz w:val="20"/>
      <w:szCs w:val="20"/>
    </w:rPr>
  </w:style>
  <w:style w:type="paragraph" w:customStyle="1" w:styleId="MTDisplayEquation">
    <w:name w:val="MTDisplayEquation"/>
    <w:basedOn w:val="a0"/>
    <w:next w:val="ae"/>
    <w:pPr>
      <w:spacing w:before="120" w:after="120"/>
    </w:pPr>
  </w:style>
  <w:style w:type="paragraph" w:styleId="af4">
    <w:name w:val="Balloon Text"/>
    <w:basedOn w:val="a0"/>
    <w:rPr>
      <w:rFonts w:ascii="Tahoma" w:hAnsi="Tahoma" w:cs="Tahoma"/>
      <w:sz w:val="16"/>
      <w:szCs w:val="16"/>
    </w:rPr>
  </w:style>
  <w:style w:type="paragraph" w:styleId="ad">
    <w:name w:val="Subtitle"/>
    <w:basedOn w:val="a0"/>
    <w:next w:val="af5"/>
    <w:qFormat/>
    <w:pPr>
      <w:spacing w:after="120"/>
      <w:jc w:val="center"/>
    </w:pPr>
    <w:rPr>
      <w:sz w:val="32"/>
      <w:szCs w:val="32"/>
    </w:rPr>
  </w:style>
  <w:style w:type="paragraph" w:customStyle="1" w:styleId="af5">
    <w:name w:val="Авторы"/>
    <w:basedOn w:val="a0"/>
    <w:next w:val="af6"/>
    <w:pPr>
      <w:jc w:val="center"/>
    </w:pPr>
    <w:rPr>
      <w:sz w:val="24"/>
    </w:rPr>
  </w:style>
  <w:style w:type="paragraph" w:customStyle="1" w:styleId="Arial">
    <w:name w:val="Стиль Авторы + Arial"/>
    <w:basedOn w:val="af5"/>
    <w:rPr>
      <w:bCs/>
    </w:rPr>
  </w:style>
  <w:style w:type="paragraph" w:customStyle="1" w:styleId="af6">
    <w:name w:val="Аннотация"/>
    <w:basedOn w:val="a0"/>
    <w:pPr>
      <w:spacing w:after="320"/>
      <w:ind w:left="851" w:right="851"/>
      <w:jc w:val="both"/>
    </w:pPr>
    <w:rPr>
      <w:sz w:val="20"/>
      <w:szCs w:val="20"/>
    </w:rPr>
  </w:style>
  <w:style w:type="paragraph" w:customStyle="1" w:styleId="18">
    <w:name w:val="Схема документа1"/>
    <w:basedOn w:val="a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">
    <w:name w:val="Литература"/>
    <w:basedOn w:val="a0"/>
    <w:pPr>
      <w:numPr>
        <w:numId w:val="4"/>
      </w:numPr>
      <w:tabs>
        <w:tab w:val="left" w:pos="360"/>
      </w:tabs>
      <w:spacing w:after="120"/>
    </w:pPr>
    <w:rPr>
      <w:szCs w:val="22"/>
    </w:rPr>
  </w:style>
  <w:style w:type="paragraph" w:customStyle="1" w:styleId="19">
    <w:name w:val="Текст примечания1"/>
    <w:basedOn w:val="a0"/>
    <w:rPr>
      <w:sz w:val="20"/>
      <w:szCs w:val="20"/>
    </w:rPr>
  </w:style>
  <w:style w:type="paragraph" w:styleId="af7">
    <w:name w:val="annotation subject"/>
    <w:basedOn w:val="19"/>
    <w:next w:val="19"/>
    <w:rPr>
      <w:b/>
      <w:bCs/>
    </w:rPr>
  </w:style>
  <w:style w:type="paragraph" w:customStyle="1" w:styleId="1">
    <w:name w:val="Нумерованный список1"/>
    <w:basedOn w:val="a0"/>
    <w:pPr>
      <w:numPr>
        <w:numId w:val="2"/>
      </w:numPr>
      <w:spacing w:after="120"/>
      <w:ind w:left="720" w:hanging="720"/>
    </w:pPr>
  </w:style>
  <w:style w:type="paragraph" w:customStyle="1" w:styleId="af8">
    <w:name w:val="Подпись к рисунку"/>
    <w:basedOn w:val="17"/>
    <w:next w:val="ae"/>
    <w:pPr>
      <w:keepNext/>
      <w:spacing w:before="120" w:after="240"/>
      <w:ind w:left="669" w:hanging="669"/>
    </w:pPr>
    <w:rPr>
      <w:b w:val="0"/>
    </w:rPr>
  </w:style>
  <w:style w:type="paragraph" w:styleId="af9">
    <w:name w:val="table of figures"/>
    <w:basedOn w:val="a0"/>
    <w:next w:val="af8"/>
    <w:pPr>
      <w:keepNext/>
      <w:spacing w:before="240"/>
      <w:jc w:val="center"/>
    </w:pPr>
    <w:rPr>
      <w:sz w:val="20"/>
    </w:rPr>
  </w:style>
  <w:style w:type="paragraph" w:customStyle="1" w:styleId="afa">
    <w:name w:val="Определение"/>
    <w:basedOn w:val="ae"/>
    <w:next w:val="ae"/>
    <w:pPr>
      <w:spacing w:before="120" w:after="120"/>
    </w:pPr>
  </w:style>
  <w:style w:type="paragraph" w:styleId="HTML">
    <w:name w:val="HTML Preformatted"/>
    <w:basedOn w:val="a0"/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a0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e"/>
  </w:style>
  <w:style w:type="paragraph" w:customStyle="1" w:styleId="afb">
    <w:name w:val="Содержимое таблицы"/>
    <w:basedOn w:val="a0"/>
    <w:pPr>
      <w:suppressLineNumbers/>
    </w:pPr>
  </w:style>
  <w:style w:type="paragraph" w:customStyle="1" w:styleId="afc">
    <w:name w:val="Заголовок таблицы"/>
    <w:basedOn w:val="afb"/>
    <w:pPr>
      <w:jc w:val="center"/>
    </w:pPr>
    <w:rPr>
      <w:b/>
      <w:bCs/>
    </w:rPr>
  </w:style>
  <w:style w:type="paragraph" w:styleId="afd">
    <w:name w:val="Title"/>
    <w:basedOn w:val="a0"/>
    <w:next w:val="ad"/>
    <w:link w:val="afe"/>
    <w:qFormat/>
    <w:rsid w:val="00A37519"/>
    <w:pPr>
      <w:jc w:val="center"/>
    </w:pPr>
    <w:rPr>
      <w:b/>
      <w:sz w:val="32"/>
      <w:szCs w:val="32"/>
      <w:lang w:eastAsia="ar-SA"/>
    </w:rPr>
  </w:style>
  <w:style w:type="character" w:customStyle="1" w:styleId="afe">
    <w:name w:val="Название Знак"/>
    <w:basedOn w:val="a1"/>
    <w:link w:val="afd"/>
    <w:rsid w:val="00A37519"/>
    <w:rPr>
      <w:b/>
      <w:sz w:val="32"/>
      <w:szCs w:val="32"/>
      <w:lang w:eastAsia="ar-SA"/>
    </w:rPr>
  </w:style>
  <w:style w:type="character" w:customStyle="1" w:styleId="apple-converted-space">
    <w:name w:val="apple-converted-space"/>
    <w:basedOn w:val="a1"/>
    <w:rsid w:val="00C17A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8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007/978-1-4612-1220-1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x.doi.org/10.1109/icde.2010.5447837" TargetMode="External"/><Relationship Id="rId12" Type="http://schemas.openxmlformats.org/officeDocument/2006/relationships/hyperlink" Target="http://dx.doi.org/10.1145/125223.12526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x.doi.org/10.1134/s0361768809030025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dx.doi.org/10.1145/347090.3471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search.microsoft.com/pubs/69752/tr-2000-18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Руководство по оформлению статей на конференцию ПаВТ</vt:lpstr>
    </vt:vector>
  </TitlesOfParts>
  <Company/>
  <LinksUpToDate>false</LinksUpToDate>
  <CharactersWithSpaces>6724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Руководство по оформлению статей на конференцию ПаВТ</dc:title>
  <dc:subject>Оформление статей на конференцию</dc:subject>
  <dc:creator>ПаВТ</dc:creator>
  <cp:keywords>статья, конференция, ПаВТ</cp:keywords>
  <dc:description>С замечаниями и предложениями по содержанию данного документа необходимо обращаться по адресу pavt.conf@gmail.com.</dc:description>
  <cp:lastModifiedBy>Natali</cp:lastModifiedBy>
  <cp:revision>27</cp:revision>
  <cp:lastPrinted>2010-10-13T13:20:00Z</cp:lastPrinted>
  <dcterms:created xsi:type="dcterms:W3CDTF">2016-07-15T11:13:00Z</dcterms:created>
  <dcterms:modified xsi:type="dcterms:W3CDTF">2023-06-02T15:22:00Z</dcterms:modified>
</cp:coreProperties>
</file>